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313A713D" w:rsidR="00132E50" w:rsidRPr="00F60724" w:rsidRDefault="00132E50" w:rsidP="002E0FF4">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2E0FF4">
        <w:rPr>
          <w:rFonts w:ascii="Calibri" w:hAnsi="Calibri"/>
          <w:sz w:val="24"/>
          <w14:shadow w14:blurRad="0" w14:dist="0" w14:dir="0" w14:sx="0" w14:sy="0" w14:kx="0" w14:ky="0" w14:algn="none">
            <w14:srgbClr w14:val="000000"/>
          </w14:shadow>
        </w:rPr>
        <w:t>0616</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53B2A8EC" w14:textId="77777777" w:rsidR="00AC76E2" w:rsidRDefault="00AC76E2" w:rsidP="00132E50">
      <w:pPr>
        <w:pStyle w:val="Ttulo1"/>
        <w:numPr>
          <w:ilvl w:val="0"/>
          <w:numId w:val="0"/>
        </w:numPr>
        <w:tabs>
          <w:tab w:val="left" w:pos="1134"/>
        </w:tabs>
        <w:jc w:val="center"/>
        <w:rPr>
          <w:rFonts w:ascii="Calibri" w:hAnsi="Calibri" w:cs="Calibri"/>
          <w:bCs/>
          <w:szCs w:val="24"/>
        </w:rPr>
      </w:pP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D320052" w:rsidR="00F04A4C" w:rsidRDefault="00F04A4C" w:rsidP="00F04A4C">
      <w:pPr>
        <w:jc w:val="both"/>
        <w:rPr>
          <w:rFonts w:ascii="Calibri" w:hAnsi="Calibri" w:cs="Calibri"/>
          <w:sz w:val="22"/>
          <w:szCs w:val="22"/>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13D8C24" w:rsidR="00D83709" w:rsidRDefault="00450F8C"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51DCC75C" w:rsidR="00F04A4C" w:rsidRDefault="00F04A4C" w:rsidP="00A94E47">
      <w:pPr>
        <w:jc w:val="center"/>
        <w:rPr>
          <w:rFonts w:ascii="Calibri" w:hAnsi="Calibri" w:cs="Calibri"/>
          <w:sz w:val="22"/>
        </w:rPr>
      </w:pPr>
    </w:p>
    <w:p w14:paraId="1DD8F801" w14:textId="27AF0133" w:rsidR="002E0FF4" w:rsidRDefault="002E0FF4" w:rsidP="00A94E47">
      <w:pPr>
        <w:jc w:val="center"/>
        <w:rPr>
          <w:rFonts w:ascii="Calibri" w:hAnsi="Calibri" w:cs="Calibri"/>
          <w:sz w:val="22"/>
        </w:rPr>
      </w:pPr>
    </w:p>
    <w:p w14:paraId="7FCDDC43" w14:textId="1787F545" w:rsidR="002E0FF4" w:rsidRDefault="002E0FF4" w:rsidP="00A94E47">
      <w:pPr>
        <w:jc w:val="center"/>
        <w:rPr>
          <w:rFonts w:ascii="Calibri" w:hAnsi="Calibri" w:cs="Calibri"/>
          <w:sz w:val="22"/>
        </w:rPr>
      </w:pPr>
    </w:p>
    <w:p w14:paraId="55D92684" w14:textId="06A7769D" w:rsidR="002E0FF4" w:rsidRDefault="002E0FF4" w:rsidP="00A94E47">
      <w:pPr>
        <w:jc w:val="center"/>
        <w:rPr>
          <w:rFonts w:ascii="Calibri" w:hAnsi="Calibri" w:cs="Calibri"/>
          <w:sz w:val="22"/>
        </w:rPr>
      </w:pPr>
    </w:p>
    <w:p w14:paraId="617E24A6" w14:textId="77777777" w:rsidR="002E0FF4" w:rsidRPr="005711D8" w:rsidRDefault="002E0FF4"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3F50D650"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B3A8505" w14:textId="427EA71A" w:rsidR="002E0FF4" w:rsidRPr="002E0FF4" w:rsidRDefault="002E0FF4" w:rsidP="0034514C">
      <w:pPr>
        <w:ind w:right="27"/>
        <w:jc w:val="center"/>
        <w:rPr>
          <w:rFonts w:ascii="Calibri" w:hAnsi="Calibri" w:cs="Calibri"/>
          <w:sz w:val="22"/>
          <w:szCs w:val="22"/>
        </w:rPr>
      </w:pPr>
      <w:r w:rsidRPr="002E0FF4">
        <w:rPr>
          <w:rFonts w:ascii="Calibri" w:hAnsi="Calibri" w:cs="Calibri"/>
          <w:sz w:val="22"/>
          <w:szCs w:val="22"/>
        </w:rPr>
        <w:t>SUPERA BLOCOS LICITAÇÕES LTDA</w:t>
      </w:r>
    </w:p>
    <w:sectPr w:rsidR="002E0FF4" w:rsidRPr="002E0FF4" w:rsidSect="002E0FF4">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29CC90E2" w:rsidR="00385EBF" w:rsidRDefault="00385EBF" w:rsidP="00352F71">
    <w:pPr>
      <w:pStyle w:val="Rodap"/>
      <w:tabs>
        <w:tab w:val="clear" w:pos="4419"/>
        <w:tab w:val="center" w:pos="0"/>
      </w:tabs>
      <w:rPr>
        <w:color w:val="0000FF"/>
        <w:sz w:val="14"/>
      </w:rPr>
    </w:pPr>
    <w:r w:rsidRPr="00F60724">
      <w:rPr>
        <w:sz w:val="14"/>
      </w:rPr>
      <w:t xml:space="preserve">PE </w:t>
    </w:r>
    <w:r w:rsidR="002E0FF4">
      <w:rPr>
        <w:sz w:val="14"/>
      </w:rPr>
      <w:t>0616</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0FF4"/>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0F8C"/>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459</Words>
  <Characters>2480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2934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21</cp:revision>
  <cp:lastPrinted>2023-04-10T19:31:00Z</cp:lastPrinted>
  <dcterms:created xsi:type="dcterms:W3CDTF">2020-05-14T18:48:00Z</dcterms:created>
  <dcterms:modified xsi:type="dcterms:W3CDTF">2023-04-10T19:31:00Z</dcterms:modified>
</cp:coreProperties>
</file>